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BB7575">
            <w:pPr>
              <w:jc w:val="right"/>
              <w:rPr>
                <w:rFonts w:ascii="Times New Roman" w:hAnsi="Times New Roman"/>
                <w:sz w:val="24"/>
              </w:rPr>
            </w:pPr>
            <w:r w:rsidRPr="00C561F7">
              <w:rPr>
                <w:rFonts w:ascii="Times New Roman" w:hAnsi="Times New Roman"/>
                <w:sz w:val="24"/>
              </w:rPr>
              <w:t xml:space="preserve">Протокол  № </w:t>
            </w:r>
            <w:r w:rsidR="00BB7575">
              <w:rPr>
                <w:rFonts w:ascii="Times New Roman" w:hAnsi="Times New Roman"/>
                <w:sz w:val="24"/>
              </w:rPr>
              <w:t>23</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BB7575">
            <w:pPr>
              <w:jc w:val="right"/>
              <w:rPr>
                <w:rFonts w:ascii="Times New Roman" w:hAnsi="Times New Roman"/>
                <w:sz w:val="24"/>
              </w:rPr>
            </w:pPr>
            <w:r w:rsidRPr="00C561F7">
              <w:rPr>
                <w:rFonts w:ascii="Times New Roman" w:hAnsi="Times New Roman"/>
                <w:sz w:val="24"/>
              </w:rPr>
              <w:t>«</w:t>
            </w:r>
            <w:r w:rsidR="00BB7575">
              <w:rPr>
                <w:rFonts w:ascii="Times New Roman" w:hAnsi="Times New Roman"/>
                <w:sz w:val="24"/>
              </w:rPr>
              <w:t>14</w:t>
            </w:r>
            <w:r w:rsidRPr="00C561F7">
              <w:rPr>
                <w:rFonts w:ascii="Times New Roman" w:hAnsi="Times New Roman"/>
                <w:sz w:val="24"/>
              </w:rPr>
              <w:t xml:space="preserve">» </w:t>
            </w:r>
            <w:r w:rsidR="00BB7575">
              <w:rPr>
                <w:rFonts w:ascii="Times New Roman" w:hAnsi="Times New Roman"/>
                <w:sz w:val="24"/>
              </w:rPr>
              <w:t xml:space="preserve">февраля 2018 </w:t>
            </w:r>
            <w:r w:rsidRPr="00C561F7">
              <w:rPr>
                <w:rFonts w:ascii="Times New Roman" w:hAnsi="Times New Roman"/>
                <w:sz w:val="24"/>
              </w:rPr>
              <w:t>г.</w:t>
            </w:r>
          </w:p>
        </w:tc>
      </w:tr>
    </w:tbl>
    <w:p w:rsidR="00DE7BED" w:rsidRDefault="00A03AA2" w:rsidP="00DE7BED">
      <w:pPr>
        <w:rPr>
          <w:rFonts w:ascii="Times New Roman" w:hAnsi="Times New Roman"/>
          <w:sz w:val="24"/>
        </w:rPr>
      </w:pPr>
      <w:r w:rsidRPr="00C40686">
        <w:rPr>
          <w:rFonts w:ascii="Times New Roman" w:hAnsi="Times New Roman"/>
          <w:sz w:val="24"/>
        </w:rPr>
        <w:t>ПДО №</w:t>
      </w:r>
      <w:r w:rsidR="00367C92">
        <w:rPr>
          <w:rFonts w:ascii="Times New Roman" w:hAnsi="Times New Roman"/>
          <w:sz w:val="24"/>
        </w:rPr>
        <w:t>23</w:t>
      </w:r>
      <w:r w:rsidRPr="00C40686">
        <w:rPr>
          <w:rFonts w:ascii="Times New Roman" w:hAnsi="Times New Roman"/>
          <w:sz w:val="24"/>
        </w:rPr>
        <w:t>-К</w:t>
      </w:r>
      <w:r w:rsidR="00641B85" w:rsidRPr="00C40686">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Pr="00430F33">
        <w:rPr>
          <w:rFonts w:ascii="Times New Roman" w:hAnsi="Times New Roman"/>
          <w:sz w:val="24"/>
        </w:rPr>
        <w:t xml:space="preserve"> от </w:t>
      </w:r>
      <w:r w:rsidR="00BB7575">
        <w:rPr>
          <w:rFonts w:ascii="Times New Roman" w:hAnsi="Times New Roman"/>
          <w:sz w:val="24"/>
        </w:rPr>
        <w:t>14.02.2018 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C1454" w:rsidRPr="00AC1454">
        <w:rPr>
          <w:rFonts w:ascii="Times New Roman" w:hAnsi="Times New Roman"/>
          <w:sz w:val="24"/>
        </w:rPr>
        <w:t>выполнение</w:t>
      </w:r>
      <w:r w:rsidR="000A4D4F" w:rsidRPr="000A4D4F">
        <w:rPr>
          <w:rFonts w:ascii="Times New Roman" w:hAnsi="Times New Roman"/>
          <w:sz w:val="24"/>
        </w:rPr>
        <w:t xml:space="preserve"> </w:t>
      </w:r>
      <w:r w:rsidR="004D11D8" w:rsidRPr="004D11D8">
        <w:rPr>
          <w:rFonts w:ascii="Times New Roman" w:hAnsi="Times New Roman"/>
          <w:sz w:val="24"/>
        </w:rPr>
        <w:t xml:space="preserve">Комплекса работ </w:t>
      </w:r>
      <w:r w:rsidR="00413D2D" w:rsidRPr="00413D2D">
        <w:rPr>
          <w:rFonts w:ascii="Times New Roman" w:hAnsi="Times New Roman"/>
          <w:sz w:val="24"/>
        </w:rPr>
        <w:t>по «Монтажу установок автоматического пожаротушения на системах масла компрессоров»</w:t>
      </w:r>
      <w:r w:rsidR="00413D2D" w:rsidRPr="00413D2D">
        <w:rPr>
          <w:rFonts w:ascii="Times New Roman" w:hAnsi="Times New Roman"/>
          <w:b/>
          <w:bCs/>
          <w:sz w:val="24"/>
        </w:rPr>
        <w:t xml:space="preserve"> </w:t>
      </w:r>
      <w:r w:rsidR="00413D2D" w:rsidRPr="00413D2D">
        <w:rPr>
          <w:rFonts w:ascii="Times New Roman" w:hAnsi="Times New Roman"/>
          <w:bCs/>
          <w:sz w:val="24"/>
        </w:rPr>
        <w:t>в рамках</w:t>
      </w:r>
      <w:r w:rsidR="00413D2D" w:rsidRPr="00413D2D">
        <w:rPr>
          <w:rFonts w:ascii="Times New Roman" w:hAnsi="Times New Roman"/>
          <w:b/>
          <w:bCs/>
          <w:sz w:val="24"/>
        </w:rPr>
        <w:t xml:space="preserve"> </w:t>
      </w:r>
      <w:r w:rsidR="00413D2D" w:rsidRPr="00413D2D">
        <w:rPr>
          <w:rFonts w:ascii="Times New Roman" w:hAnsi="Times New Roman"/>
          <w:bCs/>
          <w:sz w:val="24"/>
        </w:rPr>
        <w:t xml:space="preserve">программы «Приведение объектов завода к требованиям пожарной безопасности» </w:t>
      </w:r>
      <w:r w:rsidR="00413D2D" w:rsidRPr="00413D2D">
        <w:rPr>
          <w:rFonts w:ascii="Times New Roman" w:hAnsi="Times New Roman"/>
          <w:sz w:val="24"/>
        </w:rPr>
        <w:t>в соответствии с выдаваемой Заказчиком проектно-технической документацией, с приложением ведомостей объемов, указанных в приложении № 1 к Договору генподряда</w:t>
      </w:r>
      <w:r w:rsidR="008A095F" w:rsidRPr="00413D2D">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w:t>
      </w:r>
      <w:proofErr w:type="spellStart"/>
      <w:r w:rsidRPr="004D11D8">
        <w:rPr>
          <w:rFonts w:ascii="Times New Roman" w:hAnsi="Times New Roman"/>
          <w:sz w:val="24"/>
        </w:rPr>
        <w:t>Славнефть</w:t>
      </w:r>
      <w:proofErr w:type="spellEnd"/>
      <w:r w:rsidRPr="004D11D8">
        <w:rPr>
          <w:rFonts w:ascii="Times New Roman" w:hAnsi="Times New Roman"/>
          <w:sz w:val="24"/>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4D11D8">
        <w:rPr>
          <w:rFonts w:ascii="Times New Roman" w:hAnsi="Times New Roman"/>
          <w:sz w:val="24"/>
        </w:rPr>
        <w:t>Славнефть</w:t>
      </w:r>
      <w:proofErr w:type="spellEnd"/>
      <w:r w:rsidRPr="004D11D8">
        <w:rPr>
          <w:rFonts w:ascii="Times New Roman" w:hAnsi="Times New Roman"/>
          <w:sz w:val="24"/>
        </w:rPr>
        <w:t>-ЯНОС»,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413D2D">
        <w:rPr>
          <w:rFonts w:ascii="Times New Roman" w:hAnsi="Times New Roman"/>
          <w:b/>
          <w:sz w:val="24"/>
        </w:rPr>
        <w:t>30</w:t>
      </w:r>
      <w:r w:rsidR="00F35A67">
        <w:rPr>
          <w:rFonts w:ascii="Times New Roman" w:hAnsi="Times New Roman"/>
          <w:b/>
          <w:sz w:val="24"/>
        </w:rPr>
        <w:t xml:space="preserve"> </w:t>
      </w:r>
      <w:r w:rsidR="00CA3CDE">
        <w:rPr>
          <w:rFonts w:ascii="Times New Roman" w:hAnsi="Times New Roman"/>
          <w:b/>
          <w:sz w:val="24"/>
        </w:rPr>
        <w:t>апреля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Default="000613D9" w:rsidP="001919DD">
      <w:pPr>
        <w:pStyle w:val="a6"/>
        <w:numPr>
          <w:ilvl w:val="0"/>
          <w:numId w:val="2"/>
        </w:numPr>
        <w:tabs>
          <w:tab w:val="left" w:pos="1418"/>
        </w:tabs>
        <w:spacing w:before="0"/>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w:t>
      </w:r>
      <w:r w:rsidR="00397654">
        <w:rPr>
          <w:rFonts w:ascii="Times New Roman" w:hAnsi="Times New Roman"/>
          <w:sz w:val="24"/>
        </w:rPr>
        <w:t>ганизации в редакции Заказчика</w:t>
      </w:r>
      <w:r w:rsidRPr="00FB2DC5">
        <w:rPr>
          <w:rFonts w:ascii="Times New Roman" w:hAnsi="Times New Roman"/>
          <w:sz w:val="24"/>
        </w:rPr>
        <w:t>;</w:t>
      </w:r>
    </w:p>
    <w:p w:rsidR="00397654" w:rsidRPr="00397654" w:rsidRDefault="00397654" w:rsidP="001919DD">
      <w:pPr>
        <w:pStyle w:val="a6"/>
        <w:numPr>
          <w:ilvl w:val="0"/>
          <w:numId w:val="2"/>
        </w:numPr>
        <w:tabs>
          <w:tab w:val="left" w:pos="1418"/>
        </w:tabs>
        <w:spacing w:before="0"/>
        <w:contextualSpacing w:val="0"/>
        <w:jc w:val="both"/>
        <w:rPr>
          <w:rFonts w:ascii="Times New Roman" w:hAnsi="Times New Roman"/>
          <w:sz w:val="24"/>
        </w:rPr>
      </w:pPr>
      <w:r w:rsidRPr="00397654">
        <w:rPr>
          <w:rFonts w:ascii="Times New Roman" w:hAnsi="Times New Roman"/>
          <w:sz w:val="24"/>
        </w:rPr>
        <w:t>График производства работ (посуточный, понедельный) соответствующий по срокам общим срокам выполнения работ;</w:t>
      </w:r>
    </w:p>
    <w:p w:rsidR="00397654" w:rsidRPr="00FB2DC5" w:rsidRDefault="00397654" w:rsidP="001919DD">
      <w:pPr>
        <w:pStyle w:val="a6"/>
        <w:numPr>
          <w:ilvl w:val="0"/>
          <w:numId w:val="2"/>
        </w:numPr>
        <w:tabs>
          <w:tab w:val="left" w:pos="1418"/>
        </w:tabs>
        <w:spacing w:before="0"/>
        <w:contextualSpacing w:val="0"/>
        <w:jc w:val="both"/>
        <w:rPr>
          <w:rFonts w:ascii="Times New Roman" w:hAnsi="Times New Roman"/>
          <w:sz w:val="24"/>
        </w:rPr>
      </w:pPr>
      <w:r w:rsidRPr="00397654">
        <w:rPr>
          <w:rFonts w:ascii="Times New Roman" w:hAnsi="Times New Roman"/>
          <w:sz w:val="24"/>
        </w:rPr>
        <w:t>Заверенная и парафированная на каждой странице копия указанного Требования к предмету закупки;</w:t>
      </w:r>
    </w:p>
    <w:p w:rsidR="00FB2DC5" w:rsidRPr="00304BF3" w:rsidRDefault="00304BF3" w:rsidP="001919DD">
      <w:pPr>
        <w:pStyle w:val="a6"/>
        <w:numPr>
          <w:ilvl w:val="0"/>
          <w:numId w:val="2"/>
        </w:numPr>
        <w:tabs>
          <w:tab w:val="left" w:pos="1418"/>
        </w:tabs>
        <w:spacing w:before="0"/>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1919DD">
      <w:pPr>
        <w:pStyle w:val="a6"/>
        <w:numPr>
          <w:ilvl w:val="0"/>
          <w:numId w:val="2"/>
        </w:numPr>
        <w:tabs>
          <w:tab w:val="left" w:pos="1418"/>
        </w:tabs>
        <w:spacing w:before="0"/>
        <w:contextualSpacing w:val="0"/>
        <w:jc w:val="both"/>
        <w:rPr>
          <w:rFonts w:ascii="Times New Roman" w:hAnsi="Times New Roman"/>
          <w:sz w:val="24"/>
        </w:rPr>
      </w:pPr>
      <w:r w:rsidRPr="0014595E">
        <w:rPr>
          <w:rFonts w:ascii="Times New Roman" w:hAnsi="Times New Roman"/>
          <w:sz w:val="24"/>
        </w:rPr>
        <w:t xml:space="preserve">Справка о заключенных и выполненных договорах за последние </w:t>
      </w:r>
      <w:r w:rsidR="002623E2">
        <w:rPr>
          <w:rFonts w:ascii="Times New Roman" w:hAnsi="Times New Roman"/>
          <w:sz w:val="24"/>
        </w:rPr>
        <w:t>5</w:t>
      </w:r>
      <w:r w:rsidRPr="0014595E">
        <w:rPr>
          <w:rFonts w:ascii="Times New Roman" w:hAnsi="Times New Roman"/>
          <w:sz w:val="24"/>
        </w:rPr>
        <w:t xml:space="preserve"> </w:t>
      </w:r>
      <w:r w:rsidR="002623E2">
        <w:rPr>
          <w:rFonts w:ascii="Times New Roman" w:hAnsi="Times New Roman"/>
          <w:sz w:val="24"/>
        </w:rPr>
        <w:t>лет</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p>
    <w:p w:rsidR="007C09F4" w:rsidRPr="0014595E" w:rsidRDefault="00C1217A" w:rsidP="001919DD">
      <w:pPr>
        <w:pStyle w:val="a6"/>
        <w:numPr>
          <w:ilvl w:val="0"/>
          <w:numId w:val="2"/>
        </w:numPr>
        <w:spacing w:before="0"/>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p>
    <w:p w:rsidR="00E55813" w:rsidRPr="00E55813" w:rsidRDefault="00E55813" w:rsidP="001919DD">
      <w:pPr>
        <w:pStyle w:val="a6"/>
        <w:numPr>
          <w:ilvl w:val="0"/>
          <w:numId w:val="2"/>
        </w:numPr>
        <w:tabs>
          <w:tab w:val="left" w:pos="1418"/>
        </w:tabs>
        <w:spacing w:before="0"/>
        <w:contextualSpacing w:val="0"/>
        <w:jc w:val="both"/>
        <w:rPr>
          <w:rFonts w:ascii="Times New Roman" w:hAnsi="Times New Roman"/>
          <w:sz w:val="24"/>
        </w:rPr>
      </w:pPr>
      <w:r w:rsidRPr="00E55813">
        <w:rPr>
          <w:rFonts w:ascii="Times New Roman" w:hAnsi="Times New Roman"/>
          <w:sz w:val="24"/>
        </w:rPr>
        <w:t xml:space="preserve">Заверенная копия выписки из реестра членов СРО по форме, утвержденной Приказом </w:t>
      </w:r>
      <w:proofErr w:type="spellStart"/>
      <w:r w:rsidRPr="00E55813">
        <w:rPr>
          <w:rFonts w:ascii="Times New Roman" w:hAnsi="Times New Roman"/>
          <w:sz w:val="24"/>
        </w:rPr>
        <w:t>Ростехнадзора</w:t>
      </w:r>
      <w:proofErr w:type="spellEnd"/>
      <w:r w:rsidRPr="00E55813">
        <w:rPr>
          <w:rFonts w:ascii="Times New Roman" w:hAnsi="Times New Roman"/>
          <w:sz w:val="24"/>
        </w:rPr>
        <w:t xml:space="preserve"> от 16.02.2017г. № 58</w:t>
      </w:r>
    </w:p>
    <w:p w:rsidR="005665EE" w:rsidRPr="0014595E" w:rsidRDefault="005665EE" w:rsidP="001919DD">
      <w:pPr>
        <w:pStyle w:val="a6"/>
        <w:numPr>
          <w:ilvl w:val="0"/>
          <w:numId w:val="2"/>
        </w:numPr>
        <w:tabs>
          <w:tab w:val="left" w:pos="1418"/>
        </w:tabs>
        <w:spacing w:before="0"/>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919DD">
      <w:pPr>
        <w:pStyle w:val="a6"/>
        <w:numPr>
          <w:ilvl w:val="0"/>
          <w:numId w:val="2"/>
        </w:numPr>
        <w:tabs>
          <w:tab w:val="left" w:pos="1418"/>
        </w:tabs>
        <w:spacing w:before="0"/>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4A7F70">
        <w:rPr>
          <w:rFonts w:ascii="Times New Roman" w:hAnsi="Times New Roman"/>
          <w:sz w:val="24"/>
        </w:rPr>
        <w:t>Славнефть</w:t>
      </w:r>
      <w:proofErr w:type="spellEnd"/>
      <w:r w:rsidRPr="004A7F70">
        <w:rPr>
          <w:rFonts w:ascii="Times New Roman" w:hAnsi="Times New Roman"/>
          <w:sz w:val="24"/>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4A7F70">
        <w:rPr>
          <w:rFonts w:ascii="Times New Roman" w:hAnsi="Times New Roman"/>
          <w:sz w:val="24"/>
        </w:rPr>
        <w:t>Славнефть</w:t>
      </w:r>
      <w:proofErr w:type="spellEnd"/>
      <w:r w:rsidRPr="004A7F70">
        <w:rPr>
          <w:rFonts w:ascii="Times New Roman" w:hAnsi="Times New Roman"/>
          <w:sz w:val="24"/>
        </w:rPr>
        <w:t>-ЯНОС», или в них вносились изменения).</w:t>
      </w:r>
    </w:p>
    <w:p w:rsidR="00DE7BED" w:rsidRPr="00C805EF" w:rsidRDefault="00DE7BED"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proofErr w:type="gramStart"/>
      <w:r w:rsidR="00BF375E">
        <w:rPr>
          <w:rFonts w:ascii="Times New Roman" w:hAnsi="Times New Roman"/>
          <w:sz w:val="24"/>
        </w:rPr>
        <w:t>3</w:t>
      </w:r>
      <w:r w:rsidR="00FA2773" w:rsidRPr="00C561F7">
        <w:rPr>
          <w:rFonts w:ascii="Times New Roman" w:hAnsi="Times New Roman"/>
          <w:sz w:val="24"/>
        </w:rPr>
        <w:t xml:space="preserve">  ПДО</w:t>
      </w:r>
      <w:proofErr w:type="gramEnd"/>
      <w:r w:rsidR="00FA2773" w:rsidRPr="00C561F7">
        <w:rPr>
          <w:rFonts w:ascii="Times New Roman" w:hAnsi="Times New Roman"/>
          <w:sz w:val="24"/>
        </w:rPr>
        <w:t>)</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1919DD">
      <w:pPr>
        <w:pStyle w:val="a6"/>
        <w:numPr>
          <w:ilvl w:val="0"/>
          <w:numId w:val="2"/>
        </w:numPr>
        <w:spacing w:before="0"/>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 xml:space="preserve">в электронном виде в формате </w:t>
      </w:r>
      <w:proofErr w:type="spellStart"/>
      <w:r w:rsidR="00AA5D62" w:rsidRPr="00D852DC">
        <w:rPr>
          <w:rFonts w:ascii="Times New Roman" w:hAnsi="Times New Roman"/>
          <w:b/>
          <w:sz w:val="24"/>
        </w:rPr>
        <w:t>Word</w:t>
      </w:r>
      <w:proofErr w:type="spellEnd"/>
      <w:r w:rsidR="00AA5D62" w:rsidRPr="00D852DC">
        <w:rPr>
          <w:rFonts w:ascii="Times New Roman" w:hAnsi="Times New Roman"/>
          <w:b/>
          <w:sz w:val="24"/>
        </w:rPr>
        <w:t xml:space="preserve"> или </w:t>
      </w:r>
      <w:proofErr w:type="spellStart"/>
      <w:r w:rsidR="00AA5D62" w:rsidRPr="00D852DC">
        <w:rPr>
          <w:rFonts w:ascii="Times New Roman" w:hAnsi="Times New Roman"/>
          <w:b/>
          <w:sz w:val="24"/>
        </w:rPr>
        <w:t>Excel</w:t>
      </w:r>
      <w:proofErr w:type="spellEnd"/>
      <w:r w:rsidR="00AA5D62" w:rsidRPr="00D852DC">
        <w:rPr>
          <w:rFonts w:ascii="Times New Roman" w:hAnsi="Times New Roman"/>
          <w:b/>
          <w:sz w:val="24"/>
        </w:rPr>
        <w:t>.</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B3611E" w:rsidRPr="00B3611E" w:rsidRDefault="00B3611E"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864AC3">
        <w:rPr>
          <w:rFonts w:ascii="Times New Roman" w:hAnsi="Times New Roman"/>
          <w:sz w:val="24"/>
        </w:rPr>
        <w:t>3</w:t>
      </w:r>
      <w:r w:rsidRPr="00B3611E">
        <w:rPr>
          <w:rFonts w:ascii="Times New Roman" w:hAnsi="Times New Roman"/>
          <w:sz w:val="24"/>
        </w:rPr>
        <w:t xml:space="preserve"> к договору);</w:t>
      </w:r>
    </w:p>
    <w:p w:rsidR="00B3611E" w:rsidRPr="00D852DC" w:rsidRDefault="00B3611E"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864AC3">
        <w:rPr>
          <w:rFonts w:ascii="Times New Roman" w:hAnsi="Times New Roman"/>
          <w:sz w:val="24"/>
        </w:rPr>
        <w:t>4</w:t>
      </w:r>
      <w:r w:rsidRPr="00B3611E">
        <w:rPr>
          <w:rFonts w:ascii="Times New Roman" w:hAnsi="Times New Roman"/>
          <w:sz w:val="24"/>
        </w:rPr>
        <w:t xml:space="preserve"> к договору);</w:t>
      </w:r>
    </w:p>
    <w:p w:rsidR="000613D9" w:rsidRPr="00D852DC" w:rsidRDefault="000613D9"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864AC3">
        <w:rPr>
          <w:rFonts w:ascii="Times New Roman" w:hAnsi="Times New Roman"/>
          <w:sz w:val="24"/>
        </w:rPr>
        <w:t>5</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0613D9" w:rsidRDefault="000613D9"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sidR="00864AC3">
        <w:rPr>
          <w:rFonts w:ascii="Times New Roman" w:hAnsi="Times New Roman"/>
          <w:sz w:val="24"/>
        </w:rPr>
        <w:t>6</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304BF3" w:rsidRDefault="00304BF3"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304BF3">
        <w:rPr>
          <w:rFonts w:ascii="Times New Roman" w:hAnsi="Times New Roman"/>
          <w:sz w:val="24"/>
        </w:rPr>
        <w:t>Форма отчета об исполнении Договора (приложение №</w:t>
      </w:r>
      <w:r w:rsidR="00864AC3">
        <w:rPr>
          <w:rFonts w:ascii="Times New Roman" w:hAnsi="Times New Roman"/>
          <w:sz w:val="24"/>
        </w:rPr>
        <w:t>7</w:t>
      </w:r>
      <w:r w:rsidRPr="00304BF3">
        <w:rPr>
          <w:rFonts w:ascii="Times New Roman" w:hAnsi="Times New Roman"/>
          <w:sz w:val="24"/>
        </w:rPr>
        <w:t xml:space="preserve"> к договору);</w:t>
      </w:r>
    </w:p>
    <w:p w:rsidR="002623E2" w:rsidRPr="00304BF3" w:rsidRDefault="002623E2" w:rsidP="001919DD">
      <w:pPr>
        <w:pStyle w:val="a6"/>
        <w:numPr>
          <w:ilvl w:val="0"/>
          <w:numId w:val="2"/>
        </w:numPr>
        <w:tabs>
          <w:tab w:val="left" w:pos="1418"/>
        </w:tabs>
        <w:spacing w:before="0"/>
        <w:ind w:left="1418" w:hanging="341"/>
        <w:contextualSpacing w:val="0"/>
        <w:jc w:val="both"/>
        <w:rPr>
          <w:rFonts w:ascii="Times New Roman" w:hAnsi="Times New Roman"/>
          <w:sz w:val="24"/>
        </w:rPr>
      </w:pPr>
      <w:r w:rsidRPr="00304BF3">
        <w:rPr>
          <w:rFonts w:ascii="Times New Roman" w:hAnsi="Times New Roman"/>
          <w:sz w:val="24"/>
        </w:rPr>
        <w:t xml:space="preserve">Форма отчета о </w:t>
      </w:r>
      <w:r w:rsidRPr="002623E2">
        <w:rPr>
          <w:rFonts w:ascii="Times New Roman" w:hAnsi="Times New Roman"/>
          <w:spacing w:val="-14"/>
          <w:sz w:val="24"/>
        </w:rPr>
        <w:t>фактически смонтированном оборудовании</w:t>
      </w:r>
      <w:r w:rsidRPr="00304BF3">
        <w:rPr>
          <w:rFonts w:ascii="Times New Roman" w:hAnsi="Times New Roman"/>
          <w:sz w:val="24"/>
        </w:rPr>
        <w:t xml:space="preserve"> (приложение №</w:t>
      </w:r>
      <w:r>
        <w:rPr>
          <w:rFonts w:ascii="Times New Roman" w:hAnsi="Times New Roman"/>
          <w:sz w:val="24"/>
        </w:rPr>
        <w:t>8</w:t>
      </w:r>
      <w:r w:rsidRPr="00304BF3">
        <w:rPr>
          <w:rFonts w:ascii="Times New Roman" w:hAnsi="Times New Roman"/>
          <w:sz w:val="24"/>
        </w:rPr>
        <w:t xml:space="preserve"> к договору);</w:t>
      </w:r>
    </w:p>
    <w:p w:rsidR="00EB3A9C" w:rsidRPr="004A7F70" w:rsidRDefault="004A7F70" w:rsidP="001919DD">
      <w:pPr>
        <w:pStyle w:val="a6"/>
        <w:numPr>
          <w:ilvl w:val="0"/>
          <w:numId w:val="2"/>
        </w:numPr>
        <w:spacing w:before="0"/>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1919DD">
      <w:pPr>
        <w:pStyle w:val="a6"/>
        <w:numPr>
          <w:ilvl w:val="0"/>
          <w:numId w:val="2"/>
        </w:numPr>
        <w:spacing w:before="0"/>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413D2D">
        <w:rPr>
          <w:rFonts w:ascii="Times New Roman" w:hAnsi="Times New Roman"/>
          <w:sz w:val="24"/>
        </w:rPr>
        <w:t>23</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BB7575">
        <w:rPr>
          <w:rFonts w:ascii="Times New Roman" w:hAnsi="Times New Roman"/>
          <w:sz w:val="24"/>
        </w:rPr>
        <w:t>14.02.2018 г.</w:t>
      </w:r>
      <w:r w:rsidRPr="00C406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первый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второй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четвертый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BB7575">
        <w:rPr>
          <w:rFonts w:ascii="Times New Roman" w:hAnsi="Times New Roman"/>
          <w:b/>
          <w:sz w:val="24"/>
        </w:rPr>
        <w:t>14</w:t>
      </w:r>
      <w:r w:rsidRPr="00C561F7">
        <w:rPr>
          <w:rFonts w:ascii="Times New Roman" w:hAnsi="Times New Roman"/>
          <w:b/>
          <w:sz w:val="24"/>
        </w:rPr>
        <w:t xml:space="preserve">» </w:t>
      </w:r>
      <w:r w:rsidR="00BB7575">
        <w:rPr>
          <w:rFonts w:ascii="Times New Roman" w:hAnsi="Times New Roman"/>
          <w:b/>
          <w:sz w:val="24"/>
        </w:rPr>
        <w:t xml:space="preserve">февраля 2018 </w:t>
      </w:r>
      <w:r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BB7575">
        <w:rPr>
          <w:rFonts w:ascii="Times New Roman" w:hAnsi="Times New Roman"/>
          <w:b/>
          <w:sz w:val="24"/>
        </w:rPr>
        <w:t>16</w:t>
      </w:r>
      <w:r w:rsidRPr="00C561F7">
        <w:rPr>
          <w:rFonts w:ascii="Times New Roman" w:hAnsi="Times New Roman"/>
          <w:b/>
          <w:sz w:val="24"/>
        </w:rPr>
        <w:t>:</w:t>
      </w:r>
      <w:r w:rsidR="00BB7575">
        <w:rPr>
          <w:rFonts w:ascii="Times New Roman" w:hAnsi="Times New Roman"/>
          <w:b/>
          <w:sz w:val="24"/>
        </w:rPr>
        <w:t>00</w:t>
      </w:r>
      <w:r w:rsidRPr="00C561F7">
        <w:rPr>
          <w:rFonts w:ascii="Times New Roman" w:hAnsi="Times New Roman"/>
          <w:b/>
          <w:sz w:val="24"/>
        </w:rPr>
        <w:t xml:space="preserve"> «</w:t>
      </w:r>
      <w:r w:rsidR="00BB7575">
        <w:rPr>
          <w:rFonts w:ascii="Times New Roman" w:hAnsi="Times New Roman"/>
          <w:b/>
          <w:sz w:val="24"/>
        </w:rPr>
        <w:t>01</w:t>
      </w:r>
      <w:r w:rsidRPr="00C561F7">
        <w:rPr>
          <w:rFonts w:ascii="Times New Roman" w:hAnsi="Times New Roman"/>
          <w:b/>
          <w:sz w:val="24"/>
        </w:rPr>
        <w:t xml:space="preserve">» </w:t>
      </w:r>
      <w:r w:rsidR="00BB7575">
        <w:rPr>
          <w:rFonts w:ascii="Times New Roman" w:hAnsi="Times New Roman"/>
          <w:b/>
          <w:sz w:val="24"/>
        </w:rPr>
        <w:t>марта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413D2D">
        <w:rPr>
          <w:rFonts w:ascii="Times New Roman" w:hAnsi="Times New Roman"/>
          <w:b/>
          <w:sz w:val="24"/>
        </w:rPr>
        <w:t>30</w:t>
      </w:r>
      <w:r w:rsidRPr="00C561F7">
        <w:rPr>
          <w:rFonts w:ascii="Times New Roman" w:hAnsi="Times New Roman"/>
          <w:b/>
          <w:sz w:val="24"/>
        </w:rPr>
        <w:t xml:space="preserve">» </w:t>
      </w:r>
      <w:r w:rsidR="00CA3CDE">
        <w:rPr>
          <w:rFonts w:ascii="Times New Roman" w:hAnsi="Times New Roman"/>
          <w:b/>
          <w:sz w:val="24"/>
        </w:rPr>
        <w:t>апреля</w:t>
      </w:r>
      <w:r w:rsidR="004D11D8">
        <w:rPr>
          <w:rFonts w:ascii="Times New Roman" w:hAnsi="Times New Roman"/>
          <w:b/>
          <w:sz w:val="24"/>
        </w:rPr>
        <w:t xml:space="preserve">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BB7575">
        <w:rPr>
          <w:rFonts w:ascii="Times New Roman" w:hAnsi="Times New Roman"/>
          <w:sz w:val="24"/>
        </w:rPr>
        <w:t>26</w:t>
      </w:r>
      <w:r w:rsidRPr="00C561F7">
        <w:rPr>
          <w:rFonts w:ascii="Times New Roman" w:hAnsi="Times New Roman"/>
          <w:sz w:val="24"/>
        </w:rPr>
        <w:t xml:space="preserve">» </w:t>
      </w:r>
      <w:r w:rsidR="00BB7575">
        <w:rPr>
          <w:rFonts w:ascii="Times New Roman" w:hAnsi="Times New Roman"/>
          <w:sz w:val="24"/>
        </w:rPr>
        <w:t>февраля 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C561F7">
        <w:rPr>
          <w:rFonts w:ascii="Times New Roman" w:hAnsi="Times New Roman"/>
          <w:sz w:val="24"/>
        </w:rPr>
        <w:t>предложения  без</w:t>
      </w:r>
      <w:proofErr w:type="gramEnd"/>
      <w:r w:rsidRPr="00C561F7">
        <w:rPr>
          <w:rFonts w:ascii="Times New Roman" w:hAnsi="Times New Roman"/>
          <w:sz w:val="24"/>
        </w:rPr>
        <w:t xml:space="preserve">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BB7575" w:rsidRPr="00BB7575" w:rsidRDefault="00BB7575" w:rsidP="00BB7575">
      <w:pPr>
        <w:ind w:firstLine="708"/>
        <w:jc w:val="both"/>
        <w:rPr>
          <w:rFonts w:ascii="Times New Roman" w:hAnsi="Times New Roman"/>
          <w:sz w:val="24"/>
        </w:rPr>
      </w:pPr>
      <w:r w:rsidRPr="00BB7575">
        <w:rPr>
          <w:rFonts w:ascii="Times New Roman" w:hAnsi="Times New Roman"/>
          <w:sz w:val="24"/>
        </w:rPr>
        <w:t>Ведущий специалист Тендерного комитета ОАО «</w:t>
      </w:r>
      <w:proofErr w:type="spellStart"/>
      <w:r w:rsidRPr="00BB7575">
        <w:rPr>
          <w:rFonts w:ascii="Times New Roman" w:hAnsi="Times New Roman"/>
          <w:sz w:val="24"/>
        </w:rPr>
        <w:t>Славнефть</w:t>
      </w:r>
      <w:proofErr w:type="spellEnd"/>
      <w:r w:rsidRPr="00BB7575">
        <w:rPr>
          <w:rFonts w:ascii="Times New Roman" w:hAnsi="Times New Roman"/>
          <w:sz w:val="24"/>
        </w:rPr>
        <w:t>-ЯНОС» Прокофьева Елена Геннадьевна.</w:t>
      </w:r>
    </w:p>
    <w:p w:rsidR="00BB7575" w:rsidRPr="00BB7575" w:rsidRDefault="00BB7575" w:rsidP="00BB7575">
      <w:pPr>
        <w:ind w:firstLine="708"/>
        <w:jc w:val="both"/>
        <w:rPr>
          <w:rFonts w:ascii="Times New Roman" w:hAnsi="Times New Roman"/>
          <w:sz w:val="24"/>
          <w:u w:val="single"/>
        </w:rPr>
      </w:pPr>
      <w:r w:rsidRPr="00BB7575">
        <w:rPr>
          <w:rFonts w:ascii="Times New Roman" w:hAnsi="Times New Roman"/>
          <w:sz w:val="24"/>
        </w:rPr>
        <w:t>Контактные данные: телефон: (4852) 49-90-34, E-</w:t>
      </w:r>
      <w:proofErr w:type="spellStart"/>
      <w:r w:rsidRPr="00BB7575">
        <w:rPr>
          <w:rFonts w:ascii="Times New Roman" w:hAnsi="Times New Roman"/>
          <w:sz w:val="24"/>
        </w:rPr>
        <w:t>mail</w:t>
      </w:r>
      <w:proofErr w:type="spellEnd"/>
      <w:r w:rsidRPr="00BB7575">
        <w:rPr>
          <w:rFonts w:ascii="Times New Roman" w:hAnsi="Times New Roman"/>
          <w:sz w:val="24"/>
        </w:rPr>
        <w:t xml:space="preserve">: </w:t>
      </w:r>
      <w:hyperlink r:id="rId8" w:history="1">
        <w:r w:rsidRPr="00BB7575">
          <w:rPr>
            <w:rStyle w:val="a8"/>
            <w:rFonts w:ascii="Times New Roman" w:hAnsi="Times New Roman"/>
            <w:sz w:val="24"/>
          </w:rPr>
          <w:t>ProkofievaEG@yanos.slavneft.ru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 xml:space="preserve">на  </w:t>
      </w:r>
      <w:r w:rsidR="00B51481"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Если участник закупки не выполнил условия настоящего предложения делать </w:t>
      </w:r>
      <w:proofErr w:type="gramStart"/>
      <w:r w:rsidRPr="00C561F7">
        <w:rPr>
          <w:rFonts w:ascii="Times New Roman" w:hAnsi="Times New Roman"/>
          <w:sz w:val="24"/>
        </w:rPr>
        <w:t>оферты  в</w:t>
      </w:r>
      <w:proofErr w:type="gramEnd"/>
      <w:r w:rsidRPr="00C561F7">
        <w:rPr>
          <w:rFonts w:ascii="Times New Roman" w:hAnsi="Times New Roman"/>
          <w:sz w:val="24"/>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w:t>
      </w:r>
      <w:proofErr w:type="spellStart"/>
      <w:r>
        <w:rPr>
          <w:rFonts w:ascii="Times New Roman" w:hAnsi="Times New Roman"/>
          <w:sz w:val="24"/>
        </w:rPr>
        <w:t>Славнефть</w:t>
      </w:r>
      <w:proofErr w:type="spellEnd"/>
      <w:r>
        <w:rPr>
          <w:rFonts w:ascii="Times New Roman" w:hAnsi="Times New Roman"/>
          <w:sz w:val="24"/>
        </w:rPr>
        <w:t>-ЯНОС» неурегулированных претензий, предъявляемых ему последним, не позднее даты публикации ПДО (с приложениями) на интернет-сайте ОАО «</w:t>
      </w:r>
      <w:proofErr w:type="spellStart"/>
      <w:r>
        <w:rPr>
          <w:rFonts w:ascii="Times New Roman" w:hAnsi="Times New Roman"/>
          <w:sz w:val="24"/>
        </w:rPr>
        <w:t>Славнефть</w:t>
      </w:r>
      <w:proofErr w:type="spellEnd"/>
      <w:r>
        <w:rPr>
          <w:rFonts w:ascii="Times New Roman" w:hAnsi="Times New Roman"/>
          <w:sz w:val="24"/>
        </w:rPr>
        <w:t>-ЯНОС».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413D2D">
        <w:rPr>
          <w:rFonts w:ascii="Times New Roman" w:hAnsi="Times New Roman"/>
          <w:sz w:val="24"/>
        </w:rPr>
        <w:t>23</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BB7575">
        <w:rPr>
          <w:rFonts w:ascii="Times New Roman" w:hAnsi="Times New Roman"/>
          <w:sz w:val="24"/>
        </w:rPr>
        <w:t>14.02.2018 г.</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Извещение о согласии сделать оферту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с приложениями </w:t>
      </w:r>
      <w:r w:rsidR="00763AF5" w:rsidRPr="00C7476C">
        <w:rPr>
          <w:rFonts w:ascii="Times New Roman" w:hAnsi="Times New Roman"/>
          <w:sz w:val="24"/>
        </w:rPr>
        <w:t>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5B60A8">
        <w:rPr>
          <w:rFonts w:ascii="Times New Roman" w:hAnsi="Times New Roman"/>
          <w:sz w:val="24"/>
        </w:rPr>
        <w:t>3</w:t>
      </w:r>
      <w:r w:rsidR="003057B9" w:rsidRPr="00C7476C">
        <w:rPr>
          <w:rFonts w:ascii="Times New Roman" w:hAnsi="Times New Roman"/>
          <w:sz w:val="24"/>
        </w:rPr>
        <w:t xml:space="preserve"> </w:t>
      </w:r>
      <w:r w:rsidR="005B60A8">
        <w:rPr>
          <w:rFonts w:ascii="Times New Roman" w:hAnsi="Times New Roman"/>
          <w:sz w:val="24"/>
        </w:rPr>
        <w:t>года</w:t>
      </w:r>
      <w:r w:rsidR="00923CDA"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Справка о кадровых ресурсах в 1 экз.</w:t>
      </w:r>
      <w:r w:rsidR="00D27E52" w:rsidRPr="00C7476C">
        <w:rPr>
          <w:rFonts w:ascii="Times New Roman" w:hAnsi="Times New Roman"/>
          <w:sz w:val="24"/>
        </w:rPr>
        <w:t xml:space="preserve"> (</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5B60A8">
        <w:rPr>
          <w:rFonts w:ascii="Times New Roman" w:hAnsi="Times New Roman"/>
          <w:sz w:val="24"/>
        </w:rPr>
        <w:t xml:space="preserve">Проектная документация и </w:t>
      </w:r>
      <w:r w:rsidR="005B60A8" w:rsidRPr="00C40686">
        <w:rPr>
          <w:rFonts w:ascii="Times New Roman" w:hAnsi="Times New Roman"/>
          <w:sz w:val="24"/>
        </w:rPr>
        <w:t>Ведомости объемов работ.</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5B60A8">
        <w:rPr>
          <w:rFonts w:ascii="Times New Roman" w:hAnsi="Times New Roman"/>
          <w:sz w:val="24"/>
        </w:rPr>
        <w:t>8</w:t>
      </w:r>
      <w:r w:rsidR="005B60A8" w:rsidRPr="004A7F70">
        <w:rPr>
          <w:rFonts w:ascii="Times New Roman" w:hAnsi="Times New Roman"/>
          <w:sz w:val="24"/>
        </w:rPr>
        <w:t>).</w:t>
      </w:r>
    </w:p>
    <w:p w:rsidR="00531239" w:rsidRDefault="00F077B5" w:rsidP="00FF41DB">
      <w:pPr>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Письмо о размере сделки</w:t>
      </w:r>
      <w:bookmarkStart w:id="0" w:name="_GoBack"/>
      <w:bookmarkEnd w:id="0"/>
      <w:r w:rsidR="005B60A8" w:rsidRPr="004A7F70">
        <w:rPr>
          <w:rFonts w:ascii="Times New Roman" w:hAnsi="Times New Roman"/>
          <w:sz w:val="24"/>
        </w:rPr>
        <w:t xml:space="preserve"> (Форма №</w:t>
      </w:r>
      <w:r w:rsidR="005B60A8">
        <w:rPr>
          <w:rFonts w:ascii="Times New Roman" w:hAnsi="Times New Roman"/>
          <w:sz w:val="24"/>
        </w:rPr>
        <w:t>9</w:t>
      </w:r>
      <w:r w:rsidR="005B60A8" w:rsidRPr="004A7F70">
        <w:rPr>
          <w:rFonts w:ascii="Times New Roman" w:hAnsi="Times New Roman"/>
          <w:sz w:val="24"/>
        </w:rPr>
        <w:t>).</w:t>
      </w:r>
    </w:p>
    <w:p w:rsidR="005B60A8" w:rsidRPr="00C40686" w:rsidRDefault="005B60A8" w:rsidP="00FF41DB">
      <w:pPr>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A931E0" w:rsidRPr="00D53E31" w:rsidRDefault="00AE32FD" w:rsidP="00BF7E53">
      <w:pPr>
        <w:spacing w:before="0"/>
        <w:rPr>
          <w:rFonts w:ascii="Times New Roman" w:hAnsi="Times New Roman"/>
          <w:sz w:val="24"/>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proofErr w:type="spellStart"/>
      <w:r w:rsidR="002D24C1" w:rsidRPr="001A5C72">
        <w:rPr>
          <w:rFonts w:ascii="Times New Roman" w:hAnsi="Times New Roman"/>
          <w:sz w:val="24"/>
        </w:rPr>
        <w:t>Д.Ю.Уржумов</w:t>
      </w:r>
      <w:proofErr w:type="spellEnd"/>
    </w:p>
    <w:sectPr w:rsidR="00A931E0" w:rsidRPr="00D53E31" w:rsidSect="00BF7E53">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D2D" w:rsidRDefault="00413D2D" w:rsidP="00FB07D9">
      <w:pPr>
        <w:spacing w:before="0"/>
      </w:pPr>
      <w:r>
        <w:separator/>
      </w:r>
    </w:p>
  </w:endnote>
  <w:endnote w:type="continuationSeparator" w:id="0">
    <w:p w:rsidR="00413D2D" w:rsidRDefault="00413D2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D2D" w:rsidRDefault="00413D2D">
    <w:pPr>
      <w:pStyle w:val="af3"/>
      <w:jc w:val="right"/>
    </w:pPr>
    <w:r>
      <w:fldChar w:fldCharType="begin"/>
    </w:r>
    <w:r>
      <w:instrText xml:space="preserve"> PAGE   \* MERGEFORMAT </w:instrText>
    </w:r>
    <w:r>
      <w:fldChar w:fldCharType="separate"/>
    </w:r>
    <w:r w:rsidR="00BB63DC">
      <w:rPr>
        <w:noProof/>
      </w:rPr>
      <w:t>5</w:t>
    </w:r>
    <w:r>
      <w:rPr>
        <w:noProof/>
      </w:rPr>
      <w:fldChar w:fldCharType="end"/>
    </w:r>
  </w:p>
  <w:p w:rsidR="00413D2D" w:rsidRDefault="00413D2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D2D" w:rsidRDefault="00413D2D" w:rsidP="00FB07D9">
      <w:pPr>
        <w:spacing w:before="0"/>
      </w:pPr>
      <w:r>
        <w:separator/>
      </w:r>
    </w:p>
  </w:footnote>
  <w:footnote w:type="continuationSeparator" w:id="0">
    <w:p w:rsidR="00413D2D" w:rsidRDefault="00413D2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9DD"/>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3E2"/>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92"/>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654"/>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3D2D"/>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A3"/>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317"/>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399F"/>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3DC"/>
    <w:rsid w:val="00BB64DD"/>
    <w:rsid w:val="00BB6780"/>
    <w:rsid w:val="00BB7575"/>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BF7E53"/>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0FE"/>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435"/>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17B72"/>
  <w15:docId w15:val="{1FECBAA4-250F-4FEB-B4E4-CF80A939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A727B-DA83-4D05-90DE-8924203AC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3021</Words>
  <Characters>17224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2018-02-14T11:24:00Z</cp:lastPrinted>
  <dcterms:created xsi:type="dcterms:W3CDTF">2018-02-14T11:25:00Z</dcterms:created>
  <dcterms:modified xsi:type="dcterms:W3CDTF">2018-02-14T11:28:00Z</dcterms:modified>
</cp:coreProperties>
</file>